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0A3DB78C"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51208A">
        <w:rPr>
          <w:color w:val="auto"/>
        </w:rPr>
        <w:t xml:space="preserve">ZAŁĄCZNIK NR </w:t>
      </w:r>
      <w:r w:rsidR="00495697" w:rsidRPr="0051208A">
        <w:rPr>
          <w:color w:val="auto"/>
        </w:rPr>
        <w:t>1</w:t>
      </w:r>
      <w:r w:rsidR="00417462" w:rsidRPr="0051208A">
        <w:rPr>
          <w:color w:val="auto"/>
        </w:rPr>
        <w:t>0</w:t>
      </w:r>
      <w:r w:rsidRPr="0051208A">
        <w:rPr>
          <w:color w:val="auto"/>
        </w:rPr>
        <w:t xml:space="preserve"> DO SWZ</w:t>
      </w:r>
      <w:r w:rsidRPr="00294826">
        <w:tab/>
      </w:r>
      <w:r w:rsidR="004107CE" w:rsidRPr="004107CE">
        <w:rPr>
          <w:rFonts w:ascii="Calibri" w:eastAsia="Times New Roman" w:hAnsi="Calibri" w:cs="Calibri"/>
          <w:bCs w:val="0"/>
          <w:color w:val="auto"/>
          <w:szCs w:val="20"/>
        </w:rPr>
        <w:t>POST/DYS/OR/GZ/04426/2025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5507BB65"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51208A" w:rsidRPr="0051208A">
        <w:rPr>
          <w:rFonts w:asciiTheme="minorHAnsi" w:eastAsia="Calibri" w:hAnsiTheme="minorHAnsi" w:cstheme="minorHAnsi"/>
          <w:b/>
          <w:bCs/>
          <w:i/>
          <w:szCs w:val="22"/>
          <w:lang w:eastAsia="pl-PL"/>
        </w:rPr>
        <w:t>Budowa przyłączy nN na terenie RE Mielec – pakiety zadań dla przyłączenia odbiorców (Pakiet 5</w:t>
      </w:r>
      <w:r w:rsidR="00FA0FD0">
        <w:rPr>
          <w:rFonts w:asciiTheme="minorHAnsi" w:eastAsia="Calibri" w:hAnsiTheme="minorHAnsi" w:cstheme="minorHAnsi"/>
          <w:b/>
          <w:bCs/>
          <w:i/>
          <w:szCs w:val="22"/>
          <w:lang w:eastAsia="pl-PL"/>
        </w:rPr>
        <w:t>5</w:t>
      </w:r>
      <w:r w:rsidR="0051208A" w:rsidRPr="0051208A">
        <w:rPr>
          <w:rFonts w:asciiTheme="minorHAnsi" w:eastAsia="Calibri" w:hAnsiTheme="minorHAnsi" w:cstheme="minorHAnsi"/>
          <w:b/>
          <w:bCs/>
          <w:i/>
          <w:szCs w:val="22"/>
          <w:lang w:eastAsia="pl-PL"/>
        </w:rPr>
        <w:t>)</w:t>
      </w:r>
      <w:r w:rsidRPr="0051208A">
        <w:rPr>
          <w:rFonts w:asciiTheme="minorHAnsi" w:eastAsia="Calibri" w:hAnsiTheme="minorHAnsi" w:cstheme="minorHAnsi"/>
          <w:b/>
          <w:bCs/>
          <w:i/>
          <w:szCs w:val="22"/>
          <w:lang w:eastAsia="pl-PL"/>
        </w:rPr>
        <w:t>”</w:t>
      </w:r>
      <w:r w:rsidRPr="0051208A">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FA5D3" w14:textId="77777777" w:rsidR="00047AE5" w:rsidRDefault="00047AE5" w:rsidP="004A302B">
      <w:pPr>
        <w:spacing w:line="240" w:lineRule="auto"/>
      </w:pPr>
      <w:r>
        <w:separator/>
      </w:r>
    </w:p>
  </w:endnote>
  <w:endnote w:type="continuationSeparator" w:id="0">
    <w:p w14:paraId="7BB0FFB3" w14:textId="77777777" w:rsidR="00047AE5" w:rsidRDefault="00047AE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97D26" w14:textId="77777777" w:rsidR="00047AE5" w:rsidRDefault="00047AE5" w:rsidP="004A302B">
      <w:pPr>
        <w:spacing w:line="240" w:lineRule="auto"/>
      </w:pPr>
      <w:r>
        <w:separator/>
      </w:r>
    </w:p>
  </w:footnote>
  <w:footnote w:type="continuationSeparator" w:id="0">
    <w:p w14:paraId="5F4DFBF5" w14:textId="77777777" w:rsidR="00047AE5" w:rsidRDefault="00047AE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4107C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AE5"/>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53A"/>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AFF"/>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07CE"/>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3701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208A"/>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461A"/>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19F5"/>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542D"/>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0FD0"/>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POST/DYS/OR/GZ/04426/2025                         </dmsv2SWPP2ObjectNumber>
    <dmsv2SWPP2SumMD5 xmlns="http://schemas.microsoft.com/sharepoint/v3">24b23d1e29b123091bf2bec64bf5aaa3</dmsv2SWPP2SumMD5>
    <dmsv2BaseMoved xmlns="http://schemas.microsoft.com/sharepoint/v3">false</dmsv2BaseMoved>
    <dmsv2BaseIsSensitive xmlns="http://schemas.microsoft.com/sharepoint/v3">true</dmsv2BaseIsSensitive>
    <dmsv2SWPP2IDSWPP2 xmlns="http://schemas.microsoft.com/sharepoint/v3">701254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23974817</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00000001000700030000000d000000000000</dmsv2SWPP2ObjectDepartment>
    <dmsv2SWPP2ObjectName xmlns="http://schemas.microsoft.com/sharepoint/v3">Postępowanie</dmsv2SWPP2ObjectName>
    <_dlc_DocId xmlns="a19cb1c7-c5c7-46d4-85ae-d83685407bba">JEUP5JKVCYQC-1133723987-2594</_dlc_DocId>
    <_dlc_DocIdUrl xmlns="a19cb1c7-c5c7-46d4-85ae-d83685407bba">
      <Url>https://swpp2.dms.gkpge.pl/sites/41/_layouts/15/DocIdRedir.aspx?ID=JEUP5JKVCYQC-1133723987-2594</Url>
      <Description>JEUP5JKVCYQC-1133723987-2594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A9385C7-B8C3-4782-83C6-401B35896CCB}"/>
</file>

<file path=customXml/itemProps5.xml><?xml version="1.0" encoding="utf-8"?>
<ds:datastoreItem xmlns:ds="http://schemas.openxmlformats.org/officeDocument/2006/customXml" ds:itemID="{754F2631-9D69-4573-9036-8034C00B3230}">
  <ds:schemaRefs>
    <ds:schemaRef ds:uri="http://schemas.microsoft.com/sharepoint/events"/>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457</Words>
  <Characters>2744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19</cp:revision>
  <cp:lastPrinted>2020-02-27T07:25:00Z</cp:lastPrinted>
  <dcterms:created xsi:type="dcterms:W3CDTF">2022-12-15T06:17:00Z</dcterms:created>
  <dcterms:modified xsi:type="dcterms:W3CDTF">2025-12-11T11:57:00Z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49ecf4ab-29bd-4799-9c1f-036679b751ea</vt:lpwstr>
  </property>
</Properties>
</file>